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18A" w:rsidRDefault="001C518A">
      <w:pPr>
        <w:ind w:right="41"/>
        <w:rPr>
          <w:sz w:val="28"/>
        </w:rPr>
      </w:pPr>
    </w:p>
    <w:p w:rsidR="001C518A" w:rsidRPr="001C518A" w:rsidRDefault="001C518A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ind w:right="41"/>
        <w:rPr>
          <w:rFonts w:hint="eastAsia"/>
          <w:sz w:val="28"/>
        </w:rPr>
      </w:pPr>
    </w:p>
    <w:p w:rsidR="00291101" w:rsidRDefault="00291101">
      <w:pPr>
        <w:shd w:val="pct10" w:color="auto" w:fill="auto"/>
        <w:jc w:val="center"/>
        <w:rPr>
          <w:rFonts w:hint="eastAsia"/>
          <w:sz w:val="48"/>
        </w:rPr>
      </w:pPr>
    </w:p>
    <w:p w:rsidR="00291101" w:rsidRDefault="00291101">
      <w:pPr>
        <w:shd w:val="pct10" w:color="auto" w:fill="auto"/>
        <w:spacing w:line="360" w:lineRule="auto"/>
        <w:jc w:val="center"/>
        <w:rPr>
          <w:rFonts w:eastAsia="华文中宋" w:hint="eastAsia"/>
          <w:b/>
          <w:bCs/>
          <w:sz w:val="52"/>
        </w:rPr>
      </w:pPr>
      <w:r>
        <w:rPr>
          <w:rFonts w:eastAsia="华文中宋" w:hint="eastAsia"/>
          <w:b/>
          <w:bCs/>
          <w:spacing w:val="52"/>
          <w:kern w:val="0"/>
          <w:sz w:val="52"/>
        </w:rPr>
        <w:t>二、基本单</w:t>
      </w:r>
      <w:r>
        <w:rPr>
          <w:rFonts w:eastAsia="华文中宋" w:hint="eastAsia"/>
          <w:b/>
          <w:bCs/>
          <w:spacing w:val="2"/>
          <w:kern w:val="0"/>
          <w:sz w:val="52"/>
        </w:rPr>
        <w:t>位</w:t>
      </w:r>
    </w:p>
    <w:p w:rsidR="00291101" w:rsidRDefault="00291101">
      <w:pPr>
        <w:shd w:val="pct10" w:color="auto" w:fill="auto"/>
        <w:rPr>
          <w:rFonts w:hint="eastAsia"/>
          <w:sz w:val="48"/>
        </w:rPr>
      </w:pPr>
    </w:p>
    <w:p w:rsidR="00291101" w:rsidRDefault="00172DBA">
      <w:pPr>
        <w:rPr>
          <w:rFonts w:hint="eastAsia"/>
          <w:b/>
          <w:bCs/>
        </w:rPr>
      </w:pP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203200</wp:posOffset>
                </wp:positionV>
                <wp:extent cx="5069205" cy="0"/>
                <wp:effectExtent l="0" t="0" r="0" b="0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6920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left:0;text-align:lef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pt" to="399.15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xBU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" strokeweight="2.25pt"/>
            </w:pict>
          </mc:Fallback>
        </mc:AlternateContent>
      </w:r>
    </w:p>
    <w:p w:rsidR="00291101" w:rsidRDefault="00291101">
      <w:pPr>
        <w:ind w:right="41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简要说明：</w:t>
      </w:r>
    </w:p>
    <w:p w:rsidR="00291101" w:rsidRDefault="00291101">
      <w:pPr>
        <w:numPr>
          <w:ilvl w:val="0"/>
          <w:numId w:val="8"/>
        </w:numPr>
        <w:ind w:right="41"/>
        <w:rPr>
          <w:rFonts w:hint="eastAsia"/>
          <w:sz w:val="24"/>
        </w:rPr>
      </w:pPr>
      <w:r>
        <w:rPr>
          <w:rFonts w:hint="eastAsia"/>
          <w:sz w:val="24"/>
        </w:rPr>
        <w:t>本篇资料反映云浮市</w:t>
      </w:r>
      <w:r>
        <w:rPr>
          <w:rFonts w:hint="eastAsia"/>
          <w:sz w:val="24"/>
        </w:rPr>
        <w:t>201</w:t>
      </w:r>
      <w:r w:rsidR="009A5A23">
        <w:rPr>
          <w:rFonts w:hint="eastAsia"/>
          <w:sz w:val="24"/>
        </w:rPr>
        <w:t>2</w:t>
      </w:r>
      <w:r>
        <w:rPr>
          <w:rFonts w:hint="eastAsia"/>
          <w:sz w:val="24"/>
        </w:rPr>
        <w:t>年除住户外拥有一定活动场所并从事一定生产活动的社会经济单位，包括法人单位和产业活动单位等方面的统计资料。</w:t>
      </w:r>
    </w:p>
    <w:p w:rsidR="00291101" w:rsidRDefault="00291101">
      <w:pPr>
        <w:numPr>
          <w:ilvl w:val="0"/>
          <w:numId w:val="8"/>
        </w:numPr>
        <w:ind w:right="41"/>
        <w:rPr>
          <w:rFonts w:hint="eastAsia"/>
          <w:sz w:val="24"/>
        </w:rPr>
      </w:pPr>
      <w:r>
        <w:rPr>
          <w:rFonts w:hint="eastAsia"/>
          <w:sz w:val="24"/>
        </w:rPr>
        <w:t>本篇资料来源于云浮市各有关单位（部门）。</w:t>
      </w:r>
    </w:p>
    <w:p w:rsidR="00291101" w:rsidRDefault="00291101">
      <w:pPr>
        <w:numPr>
          <w:ilvl w:val="0"/>
          <w:numId w:val="8"/>
        </w:numPr>
        <w:ind w:right="41"/>
        <w:rPr>
          <w:sz w:val="24"/>
        </w:rPr>
      </w:pPr>
      <w:r>
        <w:rPr>
          <w:rFonts w:hint="eastAsia"/>
          <w:sz w:val="24"/>
        </w:rPr>
        <w:t>本篇资料由云浮市经济普查中心基本单位统计专业整理提供。</w:t>
      </w:r>
    </w:p>
    <w:p w:rsidR="00291101" w:rsidRDefault="00291101">
      <w:pPr>
        <w:ind w:right="41"/>
        <w:rPr>
          <w:sz w:val="28"/>
        </w:rPr>
      </w:pPr>
    </w:p>
    <w:p w:rsidR="00291101" w:rsidRDefault="00291101">
      <w:pPr>
        <w:ind w:right="41"/>
        <w:rPr>
          <w:sz w:val="28"/>
        </w:rPr>
      </w:pPr>
    </w:p>
    <w:p w:rsidR="00291101" w:rsidRDefault="00291101">
      <w:pPr>
        <w:ind w:right="41"/>
        <w:rPr>
          <w:sz w:val="28"/>
        </w:rPr>
      </w:pPr>
    </w:p>
    <w:p w:rsidR="00291101" w:rsidRDefault="00291101">
      <w:pPr>
        <w:ind w:right="41"/>
        <w:rPr>
          <w:sz w:val="28"/>
        </w:rPr>
      </w:pPr>
      <w:bookmarkStart w:id="0" w:name="_GoBack"/>
      <w:bookmarkEnd w:id="0"/>
    </w:p>
    <w:sectPr w:rsidR="00291101">
      <w:pgSz w:w="10773" w:h="15309"/>
      <w:pgMar w:top="1418" w:right="1418" w:bottom="1418" w:left="1418" w:header="851" w:footer="964" w:gutter="0"/>
      <w:cols w:space="720"/>
      <w:docGrid w:type="lines" w:linePitch="6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973" w:rsidRDefault="004D4973" w:rsidP="00172DBA">
      <w:r>
        <w:separator/>
      </w:r>
    </w:p>
  </w:endnote>
  <w:endnote w:type="continuationSeparator" w:id="0">
    <w:p w:rsidR="004D4973" w:rsidRDefault="004D4973" w:rsidP="00172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973" w:rsidRDefault="004D4973" w:rsidP="00172DBA">
      <w:r>
        <w:separator/>
      </w:r>
    </w:p>
  </w:footnote>
  <w:footnote w:type="continuationSeparator" w:id="0">
    <w:p w:rsidR="004D4973" w:rsidRDefault="004D4973" w:rsidP="00172D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1">
    <w:nsid w:val="00000002"/>
    <w:multiLevelType w:val="singleLevel"/>
    <w:tmpl w:val="00000002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2">
    <w:nsid w:val="00000003"/>
    <w:multiLevelType w:val="singleLevel"/>
    <w:tmpl w:val="00000003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3">
    <w:nsid w:val="00000005"/>
    <w:multiLevelType w:val="singleLevel"/>
    <w:tmpl w:val="00000005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4">
    <w:nsid w:val="00000006"/>
    <w:multiLevelType w:val="singleLevel"/>
    <w:tmpl w:val="00000006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585"/>
      </w:pPr>
      <w:rPr>
        <w:rFonts w:hint="eastAsia"/>
      </w:rPr>
    </w:lvl>
  </w:abstractNum>
  <w:abstractNum w:abstractNumId="5">
    <w:nsid w:val="00000007"/>
    <w:multiLevelType w:val="singleLevel"/>
    <w:tmpl w:val="00000007"/>
    <w:lvl w:ilvl="0">
      <w:start w:val="1"/>
      <w:numFmt w:val="japaneseCounting"/>
      <w:lvlText w:val="%1、"/>
      <w:lvlJc w:val="left"/>
      <w:pPr>
        <w:tabs>
          <w:tab w:val="num" w:pos="1125"/>
        </w:tabs>
        <w:ind w:left="1125" w:hanging="555"/>
      </w:pPr>
      <w:rPr>
        <w:rFonts w:hint="eastAsia"/>
      </w:rPr>
    </w:lvl>
  </w:abstractNum>
  <w:abstractNum w:abstractNumId="6">
    <w:nsid w:val="0000000A"/>
    <w:multiLevelType w:val="singleLevel"/>
    <w:tmpl w:val="0000000A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hint="eastAsia"/>
      </w:rPr>
    </w:lvl>
  </w:abstractNum>
  <w:abstractNum w:abstractNumId="7">
    <w:nsid w:val="00000014"/>
    <w:multiLevelType w:val="multilevel"/>
    <w:tmpl w:val="00000014"/>
    <w:lvl w:ilvl="0">
      <w:start w:val="4"/>
      <w:numFmt w:val="japaneseCounting"/>
      <w:lvlText w:val="%1、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8">
    <w:nsid w:val="5EE77D13"/>
    <w:multiLevelType w:val="singleLevel"/>
    <w:tmpl w:val="0000000A"/>
    <w:lvl w:ilvl="0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hint="eastAsia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6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32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62E1C"/>
    <w:rsid w:val="000925E5"/>
    <w:rsid w:val="00172DBA"/>
    <w:rsid w:val="001C518A"/>
    <w:rsid w:val="00291101"/>
    <w:rsid w:val="004D4973"/>
    <w:rsid w:val="00603505"/>
    <w:rsid w:val="009A5A23"/>
    <w:rsid w:val="00BF6D70"/>
    <w:rsid w:val="00FA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ind w:right="41"/>
    </w:pPr>
  </w:style>
  <w:style w:type="paragraph" w:styleId="a3">
    <w:name w:val="Body Text"/>
    <w:basedOn w:val="a"/>
    <w:pPr>
      <w:ind w:right="41"/>
    </w:pPr>
    <w:rPr>
      <w:sz w:val="24"/>
    </w:rPr>
  </w:style>
  <w:style w:type="paragraph" w:styleId="a4">
    <w:name w:val="Body Text Indent"/>
    <w:basedOn w:val="a"/>
    <w:pPr>
      <w:ind w:right="41" w:firstLineChars="237" w:firstLine="569"/>
    </w:pPr>
    <w:rPr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9A5A23"/>
    <w:rPr>
      <w:sz w:val="18"/>
      <w:szCs w:val="18"/>
    </w:rPr>
  </w:style>
  <w:style w:type="character" w:customStyle="1" w:styleId="Char">
    <w:name w:val="批注框文本 Char"/>
    <w:link w:val="a5"/>
    <w:uiPriority w:val="99"/>
    <w:semiHidden/>
    <w:rsid w:val="009A5A23"/>
    <w:rPr>
      <w:kern w:val="2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172D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172DBA"/>
    <w:rPr>
      <w:kern w:val="2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172D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172DB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ind w:right="41"/>
    </w:pPr>
  </w:style>
  <w:style w:type="paragraph" w:styleId="a3">
    <w:name w:val="Body Text"/>
    <w:basedOn w:val="a"/>
    <w:pPr>
      <w:ind w:right="41"/>
    </w:pPr>
    <w:rPr>
      <w:sz w:val="24"/>
    </w:rPr>
  </w:style>
  <w:style w:type="paragraph" w:styleId="a4">
    <w:name w:val="Body Text Indent"/>
    <w:basedOn w:val="a"/>
    <w:pPr>
      <w:ind w:right="41" w:firstLineChars="237" w:firstLine="569"/>
    </w:pPr>
    <w:rPr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9A5A23"/>
    <w:rPr>
      <w:sz w:val="18"/>
      <w:szCs w:val="18"/>
    </w:rPr>
  </w:style>
  <w:style w:type="character" w:customStyle="1" w:styleId="Char">
    <w:name w:val="批注框文本 Char"/>
    <w:link w:val="a5"/>
    <w:uiPriority w:val="99"/>
    <w:semiHidden/>
    <w:rsid w:val="009A5A23"/>
    <w:rPr>
      <w:kern w:val="2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172D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172DBA"/>
    <w:rPr>
      <w:kern w:val="2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172D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172DB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120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yftjj</Company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census3</dc:creator>
  <cp:lastModifiedBy>彦</cp:lastModifiedBy>
  <cp:revision>2</cp:revision>
  <cp:lastPrinted>2014-12-23T09:46:00Z</cp:lastPrinted>
  <dcterms:created xsi:type="dcterms:W3CDTF">2015-07-01T14:41:00Z</dcterms:created>
  <dcterms:modified xsi:type="dcterms:W3CDTF">2015-07-01T14:41:00Z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2052-8.1.0.3199</vt:lpwstr>
  </property>
</Properties>
</file>